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65853420" w:rsidR="00533FAA" w:rsidRPr="00087B10" w:rsidRDefault="005B5686" w:rsidP="00533FAA">
      <w:pPr>
        <w:pStyle w:val="Nagwek1"/>
        <w:shd w:val="clear" w:color="auto" w:fill="C6D9F1" w:themeFill="text2" w:themeFillTint="33"/>
        <w:rPr>
          <w:rFonts w:cstheme="minorHAnsi"/>
          <w:color w:val="7030A0"/>
          <w:sz w:val="20"/>
          <w:szCs w:val="20"/>
        </w:rPr>
      </w:pPr>
      <w:bookmarkStart w:id="0" w:name="_Toc516738908"/>
      <w:bookmarkStart w:id="1" w:name="_Toc18928752"/>
      <w:r w:rsidRPr="00087B10">
        <w:rPr>
          <w:rFonts w:cstheme="minorHAnsi"/>
          <w:color w:val="7030A0"/>
          <w:sz w:val="20"/>
          <w:szCs w:val="20"/>
        </w:rPr>
        <w:t xml:space="preserve">ZAŁĄCZNIK NR </w:t>
      </w:r>
      <w:r w:rsidR="00DE263F" w:rsidRPr="00087B10">
        <w:rPr>
          <w:rFonts w:cstheme="minorHAnsi"/>
          <w:color w:val="7030A0"/>
          <w:sz w:val="20"/>
          <w:szCs w:val="20"/>
        </w:rPr>
        <w:t>8</w:t>
      </w:r>
      <w:r w:rsidRPr="00087B10">
        <w:rPr>
          <w:rFonts w:cstheme="minorHAnsi"/>
          <w:color w:val="7030A0"/>
          <w:sz w:val="20"/>
          <w:szCs w:val="20"/>
        </w:rPr>
        <w:t xml:space="preserve"> DO SWZ</w:t>
      </w:r>
      <w:r w:rsidR="0017020E" w:rsidRPr="00087B10">
        <w:rPr>
          <w:rFonts w:cstheme="minorHAnsi"/>
          <w:color w:val="7030A0"/>
          <w:sz w:val="20"/>
          <w:szCs w:val="20"/>
        </w:rPr>
        <w:t xml:space="preserve"> </w:t>
      </w:r>
      <w:r w:rsidR="009A4EA9" w:rsidRPr="00087B10">
        <w:rPr>
          <w:rFonts w:cstheme="minorHAnsi"/>
          <w:color w:val="7030A0"/>
          <w:sz w:val="20"/>
          <w:szCs w:val="20"/>
        </w:rPr>
        <w:t xml:space="preserve">– </w:t>
      </w:r>
      <w:bookmarkEnd w:id="0"/>
      <w:bookmarkEnd w:id="1"/>
      <w:r w:rsidR="003760F3" w:rsidRPr="00087B10">
        <w:rPr>
          <w:rFonts w:cstheme="minorHAnsi"/>
          <w:color w:val="7030A0"/>
          <w:sz w:val="20"/>
          <w:szCs w:val="20"/>
        </w:rPr>
        <w:t xml:space="preserve">OŚWIADCZENIE </w:t>
      </w:r>
      <w:r w:rsidR="00EC7904" w:rsidRPr="00087B10">
        <w:rPr>
          <w:rFonts w:cstheme="minorHAnsi"/>
          <w:color w:val="7030A0"/>
          <w:sz w:val="20"/>
          <w:szCs w:val="20"/>
        </w:rPr>
        <w:t xml:space="preserve">W SPRAWIE </w:t>
      </w:r>
      <w:r w:rsidR="009F4D68" w:rsidRPr="00087B10">
        <w:rPr>
          <w:rFonts w:cstheme="minorHAnsi"/>
          <w:color w:val="7030A0"/>
          <w:sz w:val="20"/>
          <w:szCs w:val="20"/>
        </w:rPr>
        <w:t>DYSPONOWANIA OSOBAMI</w:t>
      </w:r>
      <w:r w:rsidR="00EC7904" w:rsidRPr="00087B10">
        <w:rPr>
          <w:rFonts w:cstheme="minorHAnsi"/>
          <w:color w:val="7030A0"/>
          <w:sz w:val="20"/>
          <w:szCs w:val="20"/>
        </w:rPr>
        <w:t xml:space="preserve"> (</w:t>
      </w:r>
      <w:r w:rsidR="00DE263F" w:rsidRPr="00087B10">
        <w:rPr>
          <w:rFonts w:cstheme="minorHAnsi"/>
          <w:color w:val="7030A0"/>
          <w:sz w:val="20"/>
          <w:szCs w:val="20"/>
        </w:rPr>
        <w:t>PT</w:t>
      </w:r>
      <w:r w:rsidR="00EC7904" w:rsidRPr="00087B10">
        <w:rPr>
          <w:rFonts w:cstheme="minorHAnsi"/>
          <w:color w:val="7030A0"/>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942871A"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7BA0C8F4" w14:textId="5C9044E6" w:rsidR="00B96287" w:rsidRPr="009A702E" w:rsidRDefault="00C652B7" w:rsidP="009A702E">
      <w:pPr>
        <w:spacing w:before="120" w:line="240" w:lineRule="auto"/>
        <w:rPr>
          <w:rFonts w:asciiTheme="minorHAnsi" w:hAnsiTheme="minorHAnsi" w:cstheme="minorHAnsi"/>
          <w:b/>
          <w:sz w:val="20"/>
          <w:lang w:eastAsia="pl-PL"/>
        </w:rPr>
      </w:pPr>
      <w:r w:rsidRPr="00C652B7">
        <w:rPr>
          <w:rFonts w:asciiTheme="minorHAnsi" w:hAnsiTheme="minorHAnsi" w:cstheme="minorHAnsi"/>
          <w:sz w:val="20"/>
          <w:lang w:eastAsia="pl-PL"/>
        </w:rPr>
        <w:t xml:space="preserve">Składając Ofertę w postępowaniu zakupowym nr </w:t>
      </w:r>
      <w:r w:rsidRPr="00C652B7">
        <w:rPr>
          <w:rFonts w:asciiTheme="minorHAnsi" w:hAnsiTheme="minorHAnsi" w:cstheme="minorHAnsi"/>
          <w:b/>
          <w:sz w:val="20"/>
          <w:lang w:eastAsia="pl-PL"/>
        </w:rPr>
        <w:t>POST/DYS/OLD/GZ/0</w:t>
      </w:r>
      <w:r w:rsidR="00975948">
        <w:rPr>
          <w:rFonts w:asciiTheme="minorHAnsi" w:hAnsiTheme="minorHAnsi" w:cstheme="minorHAnsi"/>
          <w:b/>
          <w:sz w:val="20"/>
          <w:lang w:eastAsia="pl-PL"/>
        </w:rPr>
        <w:t>4</w:t>
      </w:r>
      <w:r w:rsidR="009A702E">
        <w:rPr>
          <w:rFonts w:asciiTheme="minorHAnsi" w:hAnsiTheme="minorHAnsi" w:cstheme="minorHAnsi"/>
          <w:b/>
          <w:sz w:val="20"/>
          <w:lang w:eastAsia="pl-PL"/>
        </w:rPr>
        <w:t>545</w:t>
      </w:r>
      <w:r w:rsidRPr="00C652B7">
        <w:rPr>
          <w:rFonts w:asciiTheme="minorHAnsi" w:hAnsiTheme="minorHAnsi" w:cstheme="minorHAnsi"/>
          <w:b/>
          <w:sz w:val="20"/>
          <w:lang w:eastAsia="pl-PL"/>
        </w:rPr>
        <w:t>/2025</w:t>
      </w:r>
      <w:r w:rsidRPr="00C652B7">
        <w:rPr>
          <w:rFonts w:asciiTheme="minorHAnsi" w:hAnsiTheme="minorHAnsi" w:cstheme="minorHAnsi"/>
          <w:sz w:val="20"/>
          <w:lang w:eastAsia="pl-PL"/>
        </w:rPr>
        <w:t xml:space="preserve"> prowadzonym w trybie przetargu nieograniczonego pn. </w:t>
      </w:r>
      <w:r w:rsidR="009A702E" w:rsidRPr="009A702E">
        <w:rPr>
          <w:rFonts w:asciiTheme="minorHAnsi" w:hAnsiTheme="minorHAnsi" w:cstheme="minorHAnsi"/>
          <w:b/>
          <w:sz w:val="20"/>
          <w:lang w:eastAsia="pl-PL"/>
        </w:rPr>
        <w:t>Wykonanie dokumentacji projektowej w branży elektroenergetycznej na terenie działania PGE Dystrybucja S.A. OŁD w RE Żyrardów i RE Zgierz-Pabianice w podziale na 3 części.</w:t>
      </w:r>
      <w:r w:rsidR="00533FAA" w:rsidRPr="00CD053C">
        <w:rPr>
          <w:rFonts w:asciiTheme="minorHAnsi" w:hAnsiTheme="minorHAnsi" w:cstheme="minorHAnsi"/>
          <w:sz w:val="20"/>
        </w:rPr>
        <w:t xml:space="preserve">, </w:t>
      </w:r>
      <w:r w:rsidR="00533FAA" w:rsidRPr="00CD053C">
        <w:rPr>
          <w:rFonts w:asciiTheme="minorHAnsi" w:hAnsiTheme="minorHAnsi" w:cstheme="minorHAnsi"/>
          <w:b/>
          <w:sz w:val="20"/>
          <w:lang w:eastAsia="pl-PL"/>
        </w:rPr>
        <w:t>oświadczamy</w:t>
      </w:r>
      <w:r w:rsidR="00533FAA" w:rsidRPr="00CD053C">
        <w:rPr>
          <w:rFonts w:asciiTheme="minorHAnsi" w:hAnsiTheme="minorHAnsi" w:cstheme="minorHAnsi"/>
          <w:sz w:val="20"/>
          <w:lang w:eastAsia="pl-PL"/>
        </w:rPr>
        <w:t xml:space="preserve">, </w:t>
      </w:r>
      <w:r w:rsidR="00533FAA" w:rsidRPr="00CD053C">
        <w:rPr>
          <w:rFonts w:asciiTheme="minorHAnsi" w:hAnsiTheme="minorHAnsi" w:cstheme="minorHAnsi"/>
          <w:bCs/>
          <w:sz w:val="20"/>
          <w:lang w:eastAsia="pl-PL"/>
        </w:rPr>
        <w:t>że</w:t>
      </w:r>
      <w:r w:rsidR="00533FAA"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p>
    <w:p w14:paraId="302DECAD" w14:textId="29429D7F" w:rsidR="009F4D68" w:rsidRDefault="009F4D68" w:rsidP="009F4D68">
      <w:p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ab/>
      </w:r>
    </w:p>
    <w:p w14:paraId="09AD2006" w14:textId="10244565" w:rsidR="00B96287" w:rsidRPr="00B96287" w:rsidRDefault="00B96287" w:rsidP="00B96287">
      <w:pPr>
        <w:spacing w:after="200" w:line="276" w:lineRule="auto"/>
        <w:rPr>
          <w:rFonts w:asciiTheme="minorHAnsi" w:hAnsiTheme="minorHAnsi" w:cstheme="minorHAnsi"/>
          <w:sz w:val="20"/>
          <w:lang w:eastAsia="pl-PL"/>
        </w:rPr>
      </w:pPr>
      <w:r w:rsidRPr="00B96287">
        <w:rPr>
          <w:rFonts w:asciiTheme="minorHAnsi" w:hAnsiTheme="minorHAnsi" w:cstheme="minorHAnsi"/>
          <w:sz w:val="20"/>
          <w:lang w:eastAsia="pl-PL"/>
        </w:rPr>
        <w:t>co najmniej 1 osobą posiadającą uprawnienia budowlane</w:t>
      </w:r>
      <w:r>
        <w:rPr>
          <w:rFonts w:asciiTheme="minorHAnsi" w:hAnsiTheme="minorHAnsi" w:cstheme="minorHAnsi"/>
          <w:sz w:val="20"/>
          <w:lang w:eastAsia="pl-PL"/>
        </w:rPr>
        <w:t xml:space="preserve"> do projektowania (uprawnienia </w:t>
      </w:r>
      <w:r w:rsidRPr="00B96287">
        <w:rPr>
          <w:rFonts w:asciiTheme="minorHAnsi" w:hAnsiTheme="minorHAnsi" w:cstheme="minorHAnsi"/>
          <w:sz w:val="20"/>
          <w:lang w:eastAsia="pl-PL"/>
        </w:rPr>
        <w:t>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53DBC0D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3344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3344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18DDB533" w:rsidR="002369B6" w:rsidRPr="00B438AB" w:rsidRDefault="00B438AB" w:rsidP="00B438AB">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54F6B35" wp14:editId="42D0B2C9">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46395437">
    <w:abstractNumId w:val="5"/>
  </w:num>
  <w:num w:numId="2" w16cid:durableId="938874129">
    <w:abstractNumId w:val="6"/>
  </w:num>
  <w:num w:numId="3" w16cid:durableId="992755600">
    <w:abstractNumId w:val="7"/>
  </w:num>
  <w:num w:numId="4" w16cid:durableId="490485149">
    <w:abstractNumId w:val="8"/>
  </w:num>
  <w:num w:numId="5" w16cid:durableId="1777673412">
    <w:abstractNumId w:val="4"/>
  </w:num>
  <w:num w:numId="6" w16cid:durableId="161875515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B10"/>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54"/>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27D"/>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B26"/>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948"/>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02E"/>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33BB"/>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8AB"/>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287"/>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2B7"/>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3FC"/>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44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POST/DYS/OLD/GZ/04545/2025                        </dmsv2SWPP2ObjectNumber>
    <dmsv2SWPP2SumMD5 xmlns="http://schemas.microsoft.com/sharepoint/v3">37df5a191ab45603779e51af5e80cfde</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23997198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JEUP5JKVCYQC-1133723987-11185</_dlc_DocId>
    <_dlc_DocIdUrl xmlns="a19cb1c7-c5c7-46d4-85ae-d83685407bba">
      <Url>https://swpp2.dms.gkpge.pl/sites/41/_layouts/15/DocIdRedir.aspx?ID=JEUP5JKVCYQC-1133723987-11185</Url>
      <Description>JEUP5JKVCYQC-1133723987-11185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A1B8407-F692-4E4B-9A63-8EC1E84B6FD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469DD99-5AD0-45A2-9018-688E8F65B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179</Words>
  <Characters>1075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16</cp:revision>
  <cp:lastPrinted>2021-02-26T13:14:00Z</cp:lastPrinted>
  <dcterms:created xsi:type="dcterms:W3CDTF">2022-02-01T08:26:00Z</dcterms:created>
  <dcterms:modified xsi:type="dcterms:W3CDTF">2025-12-16T09:00:00Z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fe6f9a22-9e29-496e-961c-23eb9c23847c</vt:lpwstr>
  </property>
</Properties>
</file>